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CBA56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C701BC2" w14:textId="77777777">
        <w:trPr>
          <w:trHeight w:val="1132"/>
        </w:trPr>
        <w:tc>
          <w:tcPr>
            <w:tcW w:w="10434" w:type="dxa"/>
            <w:shd w:val="clear" w:color="auto" w:fill="auto"/>
          </w:tcPr>
          <w:p w14:paraId="2794F22E"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540DB35" wp14:editId="74262CE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81B8410"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2A619E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93B8BD3"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3E5AFD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1BF1B5F" w14:textId="77777777">
        <w:tc>
          <w:tcPr>
            <w:tcW w:w="9002" w:type="dxa"/>
            <w:shd w:val="clear" w:color="auto" w:fill="66CCFF"/>
          </w:tcPr>
          <w:p w14:paraId="7D9817E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ED9233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283D28" w14:textId="77777777" w:rsidR="009B1CD0" w:rsidRDefault="00E47798" w:rsidP="0083205E">
            <w:pPr>
              <w:pStyle w:val="Titre8"/>
              <w:tabs>
                <w:tab w:val="left" w:pos="851"/>
                <w:tab w:val="right" w:pos="9639"/>
              </w:tabs>
              <w:spacing w:before="120" w:after="120"/>
            </w:pPr>
            <w:r>
              <w:rPr>
                <w:caps/>
                <w:sz w:val="28"/>
                <w:szCs w:val="28"/>
              </w:rPr>
              <w:t>ATTRI1</w:t>
            </w:r>
          </w:p>
        </w:tc>
      </w:tr>
    </w:tbl>
    <w:p w14:paraId="2B89DE75" w14:textId="77777777" w:rsidR="009B1CD0" w:rsidRDefault="009B1CD0" w:rsidP="006C4338">
      <w:pPr>
        <w:tabs>
          <w:tab w:val="left" w:pos="851"/>
        </w:tabs>
      </w:pPr>
    </w:p>
    <w:p w14:paraId="63280B4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245049A" w14:textId="77777777" w:rsidR="00FE48C9" w:rsidRDefault="00FE48C9" w:rsidP="006C4338">
      <w:pPr>
        <w:pStyle w:val="Corpsdetexte31"/>
        <w:tabs>
          <w:tab w:val="left" w:pos="851"/>
        </w:tabs>
        <w:jc w:val="both"/>
        <w:rPr>
          <w:sz w:val="18"/>
          <w:szCs w:val="18"/>
        </w:rPr>
      </w:pPr>
    </w:p>
    <w:p w14:paraId="7CCE33B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DA25D3B" w14:textId="77777777" w:rsidR="00FE48C9" w:rsidRDefault="00FE48C9" w:rsidP="006C4338">
      <w:pPr>
        <w:pStyle w:val="Corpsdetexte31"/>
        <w:tabs>
          <w:tab w:val="left" w:pos="851"/>
        </w:tabs>
        <w:jc w:val="both"/>
        <w:rPr>
          <w:sz w:val="18"/>
          <w:szCs w:val="18"/>
        </w:rPr>
      </w:pPr>
    </w:p>
    <w:p w14:paraId="28DF560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F35FB3" w14:textId="77777777" w:rsidR="00FE48C9" w:rsidRDefault="00FE48C9" w:rsidP="006C4338">
      <w:pPr>
        <w:pStyle w:val="Corpsdetexte31"/>
        <w:tabs>
          <w:tab w:val="left" w:pos="851"/>
        </w:tabs>
        <w:jc w:val="both"/>
        <w:rPr>
          <w:sz w:val="18"/>
          <w:szCs w:val="18"/>
        </w:rPr>
      </w:pPr>
    </w:p>
    <w:p w14:paraId="05AB08C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D7BACD5" w14:textId="77777777" w:rsidR="00FE48C9" w:rsidRDefault="00FE48C9" w:rsidP="006F3DF9">
      <w:pPr>
        <w:pStyle w:val="Corpsdetexte31"/>
        <w:tabs>
          <w:tab w:val="left" w:pos="851"/>
        </w:tabs>
        <w:jc w:val="both"/>
        <w:rPr>
          <w:sz w:val="18"/>
          <w:szCs w:val="18"/>
        </w:rPr>
      </w:pPr>
    </w:p>
    <w:p w14:paraId="5CA21D4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2491117" w14:textId="77777777" w:rsidR="00FE48C9" w:rsidRDefault="00FE48C9" w:rsidP="005846FB">
      <w:pPr>
        <w:pStyle w:val="Corpsdetexte31"/>
        <w:tabs>
          <w:tab w:val="left" w:pos="851"/>
        </w:tabs>
        <w:jc w:val="both"/>
        <w:rPr>
          <w:sz w:val="18"/>
          <w:szCs w:val="18"/>
        </w:rPr>
      </w:pPr>
    </w:p>
    <w:p w14:paraId="58218E5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5DE05E" w14:textId="77777777" w:rsidR="004C5755" w:rsidRPr="001C7D87" w:rsidRDefault="004C5755" w:rsidP="004C5755">
      <w:pPr>
        <w:jc w:val="both"/>
        <w:rPr>
          <w:rFonts w:ascii="Arial" w:hAnsi="Arial" w:cs="Arial"/>
          <w:i/>
          <w:sz w:val="18"/>
          <w:szCs w:val="18"/>
        </w:rPr>
      </w:pPr>
    </w:p>
    <w:p w14:paraId="1E75444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D89C93" w14:textId="77777777">
        <w:tc>
          <w:tcPr>
            <w:tcW w:w="10277" w:type="dxa"/>
            <w:shd w:val="clear" w:color="auto" w:fill="66CCFF"/>
          </w:tcPr>
          <w:p w14:paraId="13CA02C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93E9" w14:textId="77777777" w:rsidR="009B1CD0" w:rsidRDefault="009B1CD0" w:rsidP="006C4338">
      <w:pPr>
        <w:tabs>
          <w:tab w:val="left" w:pos="426"/>
          <w:tab w:val="left" w:pos="851"/>
        </w:tabs>
        <w:jc w:val="both"/>
      </w:pPr>
    </w:p>
    <w:p w14:paraId="5D6629AF" w14:textId="5ED5EE54"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49C4F4B" w14:textId="77777777" w:rsidR="00547857" w:rsidRDefault="00547857" w:rsidP="00547857">
      <w:pPr>
        <w:tabs>
          <w:tab w:val="left" w:pos="426"/>
          <w:tab w:val="left" w:pos="851"/>
        </w:tabs>
        <w:jc w:val="both"/>
        <w:rPr>
          <w:rFonts w:ascii="Arial" w:hAnsi="Arial" w:cs="Arial"/>
          <w:b/>
          <w:i/>
          <w:sz w:val="18"/>
          <w:szCs w:val="18"/>
        </w:rPr>
      </w:pPr>
    </w:p>
    <w:p w14:paraId="1B42BE49" w14:textId="314DE6CF" w:rsidR="00547857" w:rsidRPr="00547857" w:rsidRDefault="00547857" w:rsidP="00547857">
      <w:pPr>
        <w:tabs>
          <w:tab w:val="left" w:pos="426"/>
          <w:tab w:val="left" w:pos="851"/>
        </w:tabs>
        <w:jc w:val="both"/>
        <w:rPr>
          <w:rFonts w:ascii="Arial" w:hAnsi="Arial" w:cs="Arial"/>
          <w:b/>
          <w:i/>
          <w:sz w:val="18"/>
          <w:szCs w:val="18"/>
        </w:rPr>
      </w:pPr>
      <w:r w:rsidRPr="00547857">
        <w:rPr>
          <w:rFonts w:ascii="Arial" w:hAnsi="Arial" w:cs="Arial"/>
          <w:b/>
          <w:i/>
          <w:sz w:val="18"/>
          <w:szCs w:val="18"/>
        </w:rPr>
        <w:t>Marché n°10_25</w:t>
      </w:r>
    </w:p>
    <w:p w14:paraId="6A8AC411" w14:textId="77777777" w:rsidR="00547857" w:rsidRPr="00547857" w:rsidRDefault="00547857" w:rsidP="00547857">
      <w:pPr>
        <w:tabs>
          <w:tab w:val="left" w:pos="426"/>
          <w:tab w:val="left" w:pos="851"/>
        </w:tabs>
        <w:jc w:val="both"/>
        <w:rPr>
          <w:rFonts w:ascii="Arial" w:hAnsi="Arial" w:cs="Arial"/>
          <w:b/>
          <w:i/>
          <w:sz w:val="18"/>
          <w:szCs w:val="18"/>
        </w:rPr>
      </w:pPr>
    </w:p>
    <w:p w14:paraId="6890C04D" w14:textId="77777777" w:rsidR="00547857" w:rsidRPr="00547857" w:rsidRDefault="00547857" w:rsidP="00547857">
      <w:pPr>
        <w:tabs>
          <w:tab w:val="left" w:pos="426"/>
          <w:tab w:val="left" w:pos="851"/>
        </w:tabs>
        <w:jc w:val="both"/>
        <w:rPr>
          <w:rFonts w:ascii="Arial" w:hAnsi="Arial" w:cs="Arial"/>
          <w:b/>
          <w:bCs/>
          <w:i/>
          <w:sz w:val="18"/>
          <w:szCs w:val="18"/>
        </w:rPr>
      </w:pPr>
      <w:r w:rsidRPr="00547857">
        <w:rPr>
          <w:rFonts w:ascii="Arial" w:hAnsi="Arial" w:cs="Arial"/>
          <w:b/>
          <w:i/>
          <w:sz w:val="18"/>
          <w:szCs w:val="18"/>
        </w:rPr>
        <w:t>« RÉSERVATION DE PLACES EN CRÈCHES INTERENTREPRISES POUR LES ENFANTS DU PERSONNEL DE LA CNAF »</w:t>
      </w:r>
    </w:p>
    <w:p w14:paraId="167A467C" w14:textId="333C747E" w:rsidR="007102C1" w:rsidRPr="00547857" w:rsidRDefault="007102C1" w:rsidP="006C4338">
      <w:pPr>
        <w:tabs>
          <w:tab w:val="left" w:pos="426"/>
          <w:tab w:val="left" w:pos="851"/>
        </w:tabs>
        <w:jc w:val="both"/>
        <w:rPr>
          <w:rFonts w:ascii="Arial" w:hAnsi="Arial" w:cs="Arial"/>
          <w:b/>
          <w:bCs/>
          <w:i/>
          <w:sz w:val="18"/>
          <w:szCs w:val="18"/>
        </w:rPr>
      </w:pPr>
    </w:p>
    <w:p w14:paraId="12CA15C5" w14:textId="77777777" w:rsidR="007102C1" w:rsidRDefault="007102C1" w:rsidP="005846FB">
      <w:pPr>
        <w:tabs>
          <w:tab w:val="left" w:pos="426"/>
          <w:tab w:val="left" w:pos="851"/>
        </w:tabs>
        <w:jc w:val="both"/>
        <w:rPr>
          <w:rFonts w:ascii="Arial" w:hAnsi="Arial" w:cs="Arial"/>
        </w:rPr>
      </w:pPr>
    </w:p>
    <w:p w14:paraId="1B44CC6D" w14:textId="77777777" w:rsidR="009B1CD0" w:rsidRDefault="009B1CD0" w:rsidP="005846FB">
      <w:pPr>
        <w:tabs>
          <w:tab w:val="left" w:pos="426"/>
          <w:tab w:val="left" w:pos="851"/>
        </w:tabs>
        <w:jc w:val="both"/>
        <w:rPr>
          <w:rFonts w:ascii="Arial" w:hAnsi="Arial" w:cs="Arial"/>
        </w:rPr>
      </w:pPr>
    </w:p>
    <w:p w14:paraId="3963324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D8C04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FA17C8C" w14:textId="77777777" w:rsidR="009B1CD0" w:rsidRDefault="009B1CD0" w:rsidP="00934503">
      <w:pPr>
        <w:tabs>
          <w:tab w:val="left" w:pos="426"/>
          <w:tab w:val="left" w:pos="851"/>
        </w:tabs>
        <w:jc w:val="both"/>
        <w:rPr>
          <w:rFonts w:ascii="Arial" w:hAnsi="Arial" w:cs="Arial"/>
        </w:rPr>
      </w:pPr>
    </w:p>
    <w:p w14:paraId="2133F0A9" w14:textId="6E5DE0AA" w:rsidR="009B1CD0" w:rsidRDefault="003C470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60A44927" w14:textId="77777777" w:rsidR="009B1CD0" w:rsidRDefault="009B1CD0" w:rsidP="009B45B9">
      <w:pPr>
        <w:tabs>
          <w:tab w:val="left" w:pos="426"/>
          <w:tab w:val="left" w:pos="851"/>
        </w:tabs>
        <w:jc w:val="both"/>
        <w:rPr>
          <w:rFonts w:ascii="Arial" w:hAnsi="Arial" w:cs="Arial"/>
        </w:rPr>
      </w:pPr>
    </w:p>
    <w:p w14:paraId="19973B21" w14:textId="0A6A5523"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sidR="00547857">
        <w:rPr>
          <w:rFonts w:ascii="Arial" w:hAnsi="Arial" w:cs="Arial"/>
        </w:rPr>
        <w:t>1</w:t>
      </w:r>
      <w:r w:rsidR="00B87564">
        <w:rPr>
          <w:rFonts w:ascii="Arial" w:hAnsi="Arial" w:cs="Arial"/>
        </w:rPr>
        <w:t>…. ou aux lots n°…</w:t>
      </w:r>
      <w:r w:rsidR="00547857">
        <w:rPr>
          <w:rFonts w:ascii="Arial" w:hAnsi="Arial" w:cs="Arial"/>
        </w:rPr>
        <w:t>1</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9C4324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6C9F76E" w14:textId="77777777" w:rsidR="009B1CD0" w:rsidRDefault="009B1CD0" w:rsidP="009B45B9">
      <w:pPr>
        <w:pStyle w:val="fcasegauche"/>
        <w:tabs>
          <w:tab w:val="left" w:pos="851"/>
        </w:tabs>
        <w:spacing w:after="0"/>
        <w:rPr>
          <w:rFonts w:ascii="Arial" w:hAnsi="Arial" w:cs="Arial"/>
        </w:rPr>
      </w:pPr>
    </w:p>
    <w:p w14:paraId="10AF7558" w14:textId="77777777" w:rsidR="009B1CD0" w:rsidRDefault="009B1CD0" w:rsidP="007102C1">
      <w:pPr>
        <w:pStyle w:val="fcasegauche"/>
        <w:tabs>
          <w:tab w:val="left" w:pos="851"/>
        </w:tabs>
        <w:spacing w:before="120" w:after="0"/>
        <w:ind w:left="0" w:firstLine="0"/>
        <w:rPr>
          <w:rFonts w:ascii="Arial" w:hAnsi="Arial" w:cs="Arial"/>
          <w:iCs/>
        </w:rPr>
      </w:pPr>
    </w:p>
    <w:p w14:paraId="36356B90" w14:textId="562DFF00" w:rsidR="009B1CD0" w:rsidRDefault="009B1CD0" w:rsidP="006B5057">
      <w:pPr>
        <w:pStyle w:val="fcasegauche"/>
        <w:numPr>
          <w:ilvl w:val="0"/>
          <w:numId w:val="5"/>
        </w:numPr>
        <w:tabs>
          <w:tab w:val="left" w:pos="851"/>
        </w:tabs>
        <w:spacing w:after="0"/>
        <w:ind w:left="851"/>
        <w:rPr>
          <w:rFonts w:ascii="Arial" w:hAnsi="Arial" w:cs="Arial"/>
        </w:rPr>
      </w:pPr>
      <w:r>
        <w:rPr>
          <w:rFonts w:ascii="Arial" w:hAnsi="Arial" w:cs="Arial"/>
        </w:rPr>
        <w:t>à l’offre de base</w:t>
      </w:r>
      <w:r w:rsidR="00BA3038">
        <w:rPr>
          <w:rFonts w:ascii="Arial" w:hAnsi="Arial" w:cs="Arial"/>
        </w:rPr>
        <w:t>.</w:t>
      </w:r>
    </w:p>
    <w:p w14:paraId="3A6C4ECD" w14:textId="77777777" w:rsidR="009B1CD0" w:rsidRDefault="009B1CD0" w:rsidP="005846FB">
      <w:pPr>
        <w:pStyle w:val="fcasegauche"/>
        <w:tabs>
          <w:tab w:val="left" w:pos="851"/>
        </w:tabs>
        <w:spacing w:after="0"/>
        <w:rPr>
          <w:rFonts w:ascii="Arial" w:hAnsi="Arial" w:cs="Arial"/>
        </w:rPr>
      </w:pPr>
    </w:p>
    <w:p w14:paraId="76F90516" w14:textId="77777777" w:rsidR="006B5057" w:rsidRDefault="006B5057" w:rsidP="005846FB">
      <w:pPr>
        <w:pStyle w:val="fcasegauche"/>
        <w:tabs>
          <w:tab w:val="left" w:pos="851"/>
        </w:tabs>
        <w:spacing w:after="0"/>
        <w:rPr>
          <w:rFonts w:ascii="Arial" w:hAnsi="Arial" w:cs="Arial"/>
        </w:rPr>
      </w:pPr>
    </w:p>
    <w:p w14:paraId="4A4519D3" w14:textId="77777777" w:rsidR="006B5057" w:rsidRDefault="006B5057" w:rsidP="005846FB">
      <w:pPr>
        <w:pStyle w:val="fcasegauche"/>
        <w:tabs>
          <w:tab w:val="left" w:pos="851"/>
        </w:tabs>
        <w:spacing w:after="0"/>
        <w:rPr>
          <w:rFonts w:ascii="Arial" w:hAnsi="Arial" w:cs="Arial"/>
        </w:rPr>
      </w:pPr>
    </w:p>
    <w:p w14:paraId="57FC7ECE" w14:textId="77777777" w:rsidR="006B5057" w:rsidRDefault="006B5057" w:rsidP="005846FB">
      <w:pPr>
        <w:pStyle w:val="fcasegauche"/>
        <w:tabs>
          <w:tab w:val="left" w:pos="851"/>
        </w:tabs>
        <w:spacing w:after="0"/>
        <w:rPr>
          <w:rFonts w:ascii="Arial" w:hAnsi="Arial" w:cs="Arial"/>
        </w:rPr>
      </w:pPr>
    </w:p>
    <w:p w14:paraId="0C9985CC" w14:textId="77777777" w:rsidR="006B5057" w:rsidRDefault="006B5057" w:rsidP="005846FB">
      <w:pPr>
        <w:pStyle w:val="fcasegauche"/>
        <w:tabs>
          <w:tab w:val="left" w:pos="851"/>
        </w:tabs>
        <w:spacing w:after="0"/>
        <w:rPr>
          <w:rFonts w:ascii="Arial" w:hAnsi="Arial" w:cs="Arial"/>
        </w:rPr>
      </w:pPr>
    </w:p>
    <w:p w14:paraId="765145CF" w14:textId="77777777" w:rsidR="006B5057" w:rsidRDefault="006B5057" w:rsidP="005846FB">
      <w:pPr>
        <w:pStyle w:val="fcasegauche"/>
        <w:tabs>
          <w:tab w:val="left" w:pos="851"/>
        </w:tabs>
        <w:spacing w:after="0"/>
        <w:ind w:left="0" w:firstLine="0"/>
        <w:rPr>
          <w:rFonts w:ascii="Arial" w:hAnsi="Arial" w:cs="Arial"/>
        </w:rPr>
      </w:pPr>
    </w:p>
    <w:p w14:paraId="26F0204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F0AA82F" w14:textId="77777777">
        <w:tc>
          <w:tcPr>
            <w:tcW w:w="10277" w:type="dxa"/>
            <w:shd w:val="clear" w:color="auto" w:fill="66CCFF"/>
          </w:tcPr>
          <w:p w14:paraId="6513AE1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6E2E845" w14:textId="77777777" w:rsidR="009B1CD0" w:rsidRDefault="009B1CD0" w:rsidP="006C4338">
      <w:pPr>
        <w:tabs>
          <w:tab w:val="left" w:pos="851"/>
        </w:tabs>
      </w:pPr>
    </w:p>
    <w:p w14:paraId="19F566B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671AD6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153F9A" w14:textId="77777777" w:rsidR="009B1CD0" w:rsidRDefault="009B1CD0" w:rsidP="005846FB">
      <w:pPr>
        <w:tabs>
          <w:tab w:val="left" w:pos="851"/>
        </w:tabs>
        <w:rPr>
          <w:rFonts w:ascii="Arial" w:hAnsi="Arial" w:cs="Arial"/>
        </w:rPr>
      </w:pPr>
    </w:p>
    <w:p w14:paraId="3A97072F" w14:textId="4C5DC39F"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102C1">
        <w:rPr>
          <w:rFonts w:ascii="Arial" w:hAnsi="Arial" w:cs="Arial"/>
        </w:rPr>
        <w:t xml:space="preserve">visées à l’article 5 du CATC </w:t>
      </w:r>
      <w:r>
        <w:rPr>
          <w:rFonts w:ascii="Arial" w:hAnsi="Arial" w:cs="Arial"/>
        </w:rPr>
        <w:t>et</w:t>
      </w:r>
      <w:r w:rsidR="007102C1">
        <w:rPr>
          <w:rFonts w:ascii="Arial" w:hAnsi="Arial" w:cs="Arial"/>
        </w:rPr>
        <w:t xml:space="preserve">, </w:t>
      </w:r>
      <w:r>
        <w:rPr>
          <w:rFonts w:ascii="Arial" w:hAnsi="Arial" w:cs="Arial"/>
        </w:rPr>
        <w:t>conformément à leurs clauses,</w:t>
      </w:r>
    </w:p>
    <w:p w14:paraId="4EFB5E14" w14:textId="77777777" w:rsidR="009B1CD0" w:rsidRDefault="009B1CD0" w:rsidP="0083205E">
      <w:pPr>
        <w:tabs>
          <w:tab w:val="left" w:pos="851"/>
        </w:tabs>
        <w:jc w:val="both"/>
        <w:rPr>
          <w:rFonts w:ascii="Arial" w:hAnsi="Arial" w:cs="Arial"/>
        </w:rPr>
      </w:pPr>
    </w:p>
    <w:p w14:paraId="1C55147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6FEBBA0" w14:textId="77777777" w:rsidR="009B1CD0" w:rsidRDefault="009B1CD0" w:rsidP="0083205E">
      <w:pPr>
        <w:tabs>
          <w:tab w:val="left" w:pos="851"/>
        </w:tabs>
        <w:jc w:val="both"/>
        <w:rPr>
          <w:rFonts w:ascii="Arial" w:hAnsi="Arial" w:cs="Arial"/>
        </w:rPr>
      </w:pPr>
    </w:p>
    <w:p w14:paraId="7570AAE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E5998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E4C34FB" w14:textId="77777777" w:rsidR="009B1CD0" w:rsidRDefault="009B1CD0" w:rsidP="00CD46CC">
      <w:pPr>
        <w:tabs>
          <w:tab w:val="left" w:pos="851"/>
        </w:tabs>
        <w:jc w:val="both"/>
        <w:rPr>
          <w:rFonts w:ascii="Arial" w:hAnsi="Arial" w:cs="Arial"/>
        </w:rPr>
      </w:pPr>
    </w:p>
    <w:p w14:paraId="5C995148" w14:textId="77777777" w:rsidR="009B1CD0" w:rsidRDefault="009B1CD0" w:rsidP="009B45B9">
      <w:pPr>
        <w:tabs>
          <w:tab w:val="left" w:pos="851"/>
        </w:tabs>
        <w:jc w:val="both"/>
        <w:rPr>
          <w:rFonts w:ascii="Arial" w:hAnsi="Arial" w:cs="Arial"/>
        </w:rPr>
      </w:pPr>
    </w:p>
    <w:p w14:paraId="00D017AB" w14:textId="77777777" w:rsidR="009B1CD0" w:rsidRDefault="009B1CD0" w:rsidP="009B45B9">
      <w:pPr>
        <w:tabs>
          <w:tab w:val="left" w:pos="851"/>
        </w:tabs>
        <w:jc w:val="both"/>
        <w:rPr>
          <w:rFonts w:ascii="Arial" w:hAnsi="Arial" w:cs="Arial"/>
        </w:rPr>
      </w:pPr>
    </w:p>
    <w:p w14:paraId="4A28ACC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579F85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39B618" w14:textId="77777777" w:rsidR="009B1CD0" w:rsidRDefault="009B1CD0" w:rsidP="009B45B9">
      <w:pPr>
        <w:tabs>
          <w:tab w:val="left" w:pos="851"/>
        </w:tabs>
        <w:jc w:val="both"/>
        <w:rPr>
          <w:rFonts w:ascii="Arial" w:hAnsi="Arial" w:cs="Arial"/>
        </w:rPr>
      </w:pPr>
    </w:p>
    <w:p w14:paraId="580B73EF" w14:textId="77777777" w:rsidR="009B1CD0" w:rsidRDefault="009B1CD0" w:rsidP="009B45B9">
      <w:pPr>
        <w:tabs>
          <w:tab w:val="left" w:pos="851"/>
        </w:tabs>
        <w:jc w:val="both"/>
        <w:rPr>
          <w:rFonts w:ascii="Arial" w:hAnsi="Arial" w:cs="Arial"/>
        </w:rPr>
      </w:pPr>
    </w:p>
    <w:p w14:paraId="4A6B8107" w14:textId="77777777" w:rsidR="009B1CD0" w:rsidRDefault="009B1CD0" w:rsidP="009B45B9">
      <w:pPr>
        <w:tabs>
          <w:tab w:val="left" w:pos="851"/>
        </w:tabs>
        <w:jc w:val="both"/>
        <w:rPr>
          <w:rFonts w:ascii="Arial" w:hAnsi="Arial" w:cs="Arial"/>
        </w:rPr>
      </w:pPr>
    </w:p>
    <w:p w14:paraId="1941B4E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8C6913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BE79EC" w14:textId="77777777" w:rsidR="009B1CD0" w:rsidRDefault="009B1CD0" w:rsidP="009B45B9">
      <w:pPr>
        <w:pStyle w:val="fcase1ertab"/>
        <w:tabs>
          <w:tab w:val="left" w:pos="851"/>
        </w:tabs>
        <w:ind w:left="0" w:firstLine="0"/>
        <w:rPr>
          <w:rFonts w:ascii="Arial" w:hAnsi="Arial" w:cs="Arial"/>
        </w:rPr>
      </w:pPr>
    </w:p>
    <w:p w14:paraId="5A582561" w14:textId="77777777" w:rsidR="009B1CD0" w:rsidRDefault="009B1CD0" w:rsidP="009B45B9">
      <w:pPr>
        <w:pStyle w:val="fcase1ertab"/>
        <w:tabs>
          <w:tab w:val="left" w:pos="851"/>
        </w:tabs>
        <w:ind w:left="0" w:firstLine="0"/>
        <w:rPr>
          <w:rFonts w:ascii="Arial" w:hAnsi="Arial" w:cs="Arial"/>
        </w:rPr>
      </w:pPr>
    </w:p>
    <w:p w14:paraId="029EE17E" w14:textId="77777777" w:rsidR="004C5755" w:rsidRDefault="004C5755" w:rsidP="009B45B9">
      <w:pPr>
        <w:pStyle w:val="fcase1ertab"/>
        <w:tabs>
          <w:tab w:val="left" w:pos="851"/>
        </w:tabs>
        <w:ind w:left="0" w:firstLine="0"/>
        <w:rPr>
          <w:rFonts w:ascii="Arial" w:hAnsi="Arial" w:cs="Arial"/>
        </w:rPr>
      </w:pPr>
    </w:p>
    <w:p w14:paraId="243D5DCA" w14:textId="77777777" w:rsidR="006B5057" w:rsidRDefault="006B5057" w:rsidP="009B45B9">
      <w:pPr>
        <w:pStyle w:val="fcase1ertab"/>
        <w:tabs>
          <w:tab w:val="left" w:pos="851"/>
        </w:tabs>
        <w:ind w:left="0" w:firstLine="0"/>
        <w:rPr>
          <w:rFonts w:ascii="Arial" w:hAnsi="Arial" w:cs="Arial"/>
        </w:rPr>
      </w:pPr>
    </w:p>
    <w:p w14:paraId="6143DF02" w14:textId="77777777" w:rsidR="006B5057" w:rsidRDefault="006B5057" w:rsidP="009B45B9">
      <w:pPr>
        <w:pStyle w:val="fcase1ertab"/>
        <w:tabs>
          <w:tab w:val="left" w:pos="851"/>
        </w:tabs>
        <w:ind w:left="0" w:firstLine="0"/>
        <w:rPr>
          <w:rFonts w:ascii="Arial" w:hAnsi="Arial" w:cs="Arial"/>
        </w:rPr>
      </w:pPr>
    </w:p>
    <w:p w14:paraId="03CF2B4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DBC8E60" w14:textId="77777777" w:rsidR="009B1CD0" w:rsidRDefault="009B1CD0" w:rsidP="00C76915">
      <w:pPr>
        <w:pStyle w:val="fcase1ertab"/>
        <w:tabs>
          <w:tab w:val="clear" w:pos="426"/>
          <w:tab w:val="left" w:pos="851"/>
        </w:tabs>
        <w:spacing w:before="120"/>
        <w:ind w:left="0" w:firstLine="851"/>
      </w:pPr>
    </w:p>
    <w:p w14:paraId="05AEC036" w14:textId="4F707269" w:rsidR="009B1CD0" w:rsidRDefault="007102C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1C108819" w14:textId="77777777" w:rsidR="009B1CD0" w:rsidRDefault="009B1CD0" w:rsidP="009B45B9">
      <w:pPr>
        <w:pStyle w:val="fcasegauche"/>
        <w:tabs>
          <w:tab w:val="left" w:pos="851"/>
        </w:tabs>
        <w:spacing w:after="0"/>
        <w:ind w:left="0" w:firstLine="0"/>
        <w:rPr>
          <w:rFonts w:ascii="Arial" w:hAnsi="Arial" w:cs="Arial"/>
        </w:rPr>
      </w:pPr>
    </w:p>
    <w:p w14:paraId="4141EE90" w14:textId="77777777" w:rsidR="002C2CA3" w:rsidRDefault="002C2CA3" w:rsidP="009B45B9">
      <w:pPr>
        <w:pStyle w:val="fcasegauche"/>
        <w:tabs>
          <w:tab w:val="left" w:pos="851"/>
        </w:tabs>
        <w:spacing w:after="0"/>
        <w:ind w:left="0" w:firstLine="0"/>
        <w:rPr>
          <w:rFonts w:ascii="Arial" w:hAnsi="Arial" w:cs="Arial"/>
        </w:rPr>
      </w:pPr>
    </w:p>
    <w:p w14:paraId="1969EF18" w14:textId="77777777" w:rsidR="009B1CD0" w:rsidRDefault="009B1CD0" w:rsidP="009B45B9">
      <w:pPr>
        <w:pStyle w:val="fcasegauche"/>
        <w:pageBreakBefore/>
        <w:tabs>
          <w:tab w:val="left" w:pos="851"/>
        </w:tabs>
        <w:spacing w:after="0"/>
        <w:ind w:left="0" w:firstLine="0"/>
        <w:rPr>
          <w:rFonts w:ascii="Arial" w:hAnsi="Arial" w:cs="Arial"/>
        </w:rPr>
      </w:pPr>
    </w:p>
    <w:p w14:paraId="10062AF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7AADE8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127E5F7" w14:textId="77777777" w:rsidR="00036500" w:rsidRDefault="00036500" w:rsidP="009B45B9">
      <w:pPr>
        <w:tabs>
          <w:tab w:val="left" w:pos="851"/>
          <w:tab w:val="left" w:pos="6237"/>
        </w:tabs>
        <w:rPr>
          <w:rFonts w:ascii="Arial" w:hAnsi="Arial" w:cs="Arial"/>
          <w:i/>
          <w:iCs/>
          <w:sz w:val="18"/>
          <w:szCs w:val="18"/>
        </w:rPr>
      </w:pPr>
    </w:p>
    <w:p w14:paraId="02AE176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C4F97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A2969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E78A3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A41E0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520AFC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2055D6F"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E3E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31EB8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FE340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2114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1817F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D5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2DD8C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2B7012A" w14:textId="77777777">
        <w:trPr>
          <w:trHeight w:val="1021"/>
        </w:trPr>
        <w:tc>
          <w:tcPr>
            <w:tcW w:w="4503" w:type="dxa"/>
            <w:tcBorders>
              <w:top w:val="single" w:sz="4" w:space="0" w:color="000000"/>
              <w:left w:val="single" w:sz="4" w:space="0" w:color="000000"/>
            </w:tcBorders>
            <w:shd w:val="clear" w:color="auto" w:fill="CCFFFF"/>
          </w:tcPr>
          <w:p w14:paraId="3C30931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882E8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96DC1F7" w14:textId="77777777" w:rsidR="009B1CD0" w:rsidRDefault="009B1CD0" w:rsidP="006F3DF9">
            <w:pPr>
              <w:tabs>
                <w:tab w:val="left" w:pos="851"/>
              </w:tabs>
              <w:snapToGrid w:val="0"/>
              <w:jc w:val="both"/>
              <w:rPr>
                <w:rFonts w:ascii="Arial" w:hAnsi="Arial" w:cs="Arial"/>
              </w:rPr>
            </w:pPr>
          </w:p>
        </w:tc>
      </w:tr>
      <w:tr w:rsidR="009B1CD0" w14:paraId="4911BD5C" w14:textId="77777777">
        <w:trPr>
          <w:trHeight w:val="1021"/>
        </w:trPr>
        <w:tc>
          <w:tcPr>
            <w:tcW w:w="4503" w:type="dxa"/>
            <w:tcBorders>
              <w:left w:val="single" w:sz="4" w:space="0" w:color="000000"/>
            </w:tcBorders>
            <w:shd w:val="clear" w:color="auto" w:fill="auto"/>
          </w:tcPr>
          <w:p w14:paraId="01B4795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39F79E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813C24D" w14:textId="77777777" w:rsidR="009B1CD0" w:rsidRDefault="009B1CD0" w:rsidP="006F3DF9">
            <w:pPr>
              <w:tabs>
                <w:tab w:val="left" w:pos="851"/>
              </w:tabs>
              <w:snapToGrid w:val="0"/>
              <w:jc w:val="both"/>
              <w:rPr>
                <w:rFonts w:ascii="Arial" w:hAnsi="Arial" w:cs="Arial"/>
              </w:rPr>
            </w:pPr>
          </w:p>
        </w:tc>
      </w:tr>
      <w:tr w:rsidR="009B1CD0" w14:paraId="1C8F08E6" w14:textId="77777777">
        <w:trPr>
          <w:trHeight w:val="1021"/>
        </w:trPr>
        <w:tc>
          <w:tcPr>
            <w:tcW w:w="4503" w:type="dxa"/>
            <w:tcBorders>
              <w:left w:val="single" w:sz="4" w:space="0" w:color="000000"/>
              <w:bottom w:val="single" w:sz="4" w:space="0" w:color="000000"/>
            </w:tcBorders>
            <w:shd w:val="clear" w:color="auto" w:fill="CCFFFF"/>
          </w:tcPr>
          <w:p w14:paraId="489A424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0ECB9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48B3C23" w14:textId="77777777" w:rsidR="009B1CD0" w:rsidRDefault="009B1CD0" w:rsidP="006F3DF9">
            <w:pPr>
              <w:tabs>
                <w:tab w:val="left" w:pos="851"/>
              </w:tabs>
              <w:snapToGrid w:val="0"/>
              <w:jc w:val="both"/>
              <w:rPr>
                <w:rFonts w:ascii="Arial" w:hAnsi="Arial" w:cs="Arial"/>
              </w:rPr>
            </w:pPr>
          </w:p>
        </w:tc>
      </w:tr>
    </w:tbl>
    <w:p w14:paraId="36550E89" w14:textId="77777777" w:rsidR="009B1CD0" w:rsidRDefault="009B1CD0" w:rsidP="006C4338">
      <w:pPr>
        <w:tabs>
          <w:tab w:val="left" w:pos="851"/>
          <w:tab w:val="left" w:pos="6237"/>
        </w:tabs>
      </w:pPr>
    </w:p>
    <w:p w14:paraId="781B7356" w14:textId="77777777" w:rsidR="009B1CD0" w:rsidRDefault="009B1CD0" w:rsidP="006C4338">
      <w:pPr>
        <w:pStyle w:val="fcasegauche"/>
        <w:tabs>
          <w:tab w:val="left" w:pos="851"/>
        </w:tabs>
        <w:spacing w:after="0"/>
        <w:ind w:left="0" w:firstLine="0"/>
        <w:rPr>
          <w:rFonts w:ascii="Arial" w:hAnsi="Arial" w:cs="Arial"/>
          <w:bCs/>
          <w:iCs/>
        </w:rPr>
      </w:pPr>
    </w:p>
    <w:p w14:paraId="502494B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66A0E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C175F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D72EE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2FAAF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ABE850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A02E37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BDE333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65F81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8FE824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D8624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3F86D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E2433AE" w14:textId="77777777" w:rsidR="009B1CD0" w:rsidRDefault="009B1CD0" w:rsidP="00934503">
      <w:pPr>
        <w:tabs>
          <w:tab w:val="left" w:pos="426"/>
          <w:tab w:val="left" w:pos="851"/>
        </w:tabs>
        <w:rPr>
          <w:rFonts w:ascii="Arial" w:hAnsi="Arial" w:cs="Arial"/>
          <w:b/>
        </w:rPr>
      </w:pPr>
    </w:p>
    <w:p w14:paraId="3DDF6AA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F0C98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458FBF" w14:textId="77777777" w:rsidR="009B1CD0" w:rsidRDefault="009B1CD0" w:rsidP="009B45B9">
      <w:pPr>
        <w:tabs>
          <w:tab w:val="left" w:pos="426"/>
          <w:tab w:val="left" w:pos="851"/>
        </w:tabs>
        <w:jc w:val="both"/>
        <w:rPr>
          <w:rFonts w:ascii="Arial" w:hAnsi="Arial" w:cs="Arial"/>
          <w:b/>
        </w:rPr>
      </w:pPr>
    </w:p>
    <w:p w14:paraId="44A87E82" w14:textId="77777777" w:rsidR="009B1CD0" w:rsidRDefault="009B1CD0" w:rsidP="009B45B9">
      <w:pPr>
        <w:tabs>
          <w:tab w:val="left" w:pos="426"/>
          <w:tab w:val="left" w:pos="851"/>
        </w:tabs>
        <w:jc w:val="both"/>
        <w:rPr>
          <w:rFonts w:ascii="Arial" w:hAnsi="Arial" w:cs="Arial"/>
          <w:b/>
        </w:rPr>
      </w:pPr>
    </w:p>
    <w:p w14:paraId="0F0A1F3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25B45BD" w14:textId="77777777" w:rsidR="009B1CD0" w:rsidRDefault="009B1CD0" w:rsidP="009B45B9">
      <w:pPr>
        <w:tabs>
          <w:tab w:val="left" w:pos="576"/>
          <w:tab w:val="left" w:pos="851"/>
        </w:tabs>
        <w:jc w:val="both"/>
        <w:rPr>
          <w:rFonts w:ascii="Arial" w:hAnsi="Arial" w:cs="Arial"/>
        </w:rPr>
      </w:pPr>
    </w:p>
    <w:p w14:paraId="67A683DF" w14:textId="5409E0DE" w:rsidR="009B1CD0" w:rsidRDefault="009B1CD0" w:rsidP="007102C1">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102C1">
        <w:rPr>
          <w:rFonts w:ascii="Arial" w:hAnsi="Arial" w:cs="Arial"/>
        </w:rPr>
        <w:t>1</w:t>
      </w:r>
      <w:r w:rsidR="00E82D46">
        <w:rPr>
          <w:rFonts w:ascii="Arial" w:hAnsi="Arial" w:cs="Arial"/>
        </w:rPr>
        <w:t>8</w:t>
      </w:r>
      <w:r w:rsidR="007102C1">
        <w:rPr>
          <w:rFonts w:ascii="Arial" w:hAnsi="Arial" w:cs="Arial"/>
        </w:rPr>
        <w:t xml:space="preserve"> </w:t>
      </w:r>
      <w:r>
        <w:rPr>
          <w:rFonts w:ascii="Arial" w:hAnsi="Arial" w:cs="Arial"/>
        </w:rPr>
        <w:t>mois à compter de</w:t>
      </w:r>
      <w:r w:rsidR="007102C1">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7102C1">
        <w:rPr>
          <w:rFonts w:ascii="Arial" w:hAnsi="Arial" w:cs="Arial"/>
        </w:rPr>
        <w:t>.</w:t>
      </w:r>
    </w:p>
    <w:p w14:paraId="15FCCB93" w14:textId="77777777" w:rsidR="009B1CD0" w:rsidRDefault="009B1CD0" w:rsidP="009B45B9">
      <w:pPr>
        <w:tabs>
          <w:tab w:val="left" w:pos="426"/>
          <w:tab w:val="left" w:pos="851"/>
        </w:tabs>
        <w:jc w:val="both"/>
        <w:rPr>
          <w:rFonts w:ascii="Arial" w:hAnsi="Arial" w:cs="Arial"/>
          <w:b/>
        </w:rPr>
      </w:pPr>
    </w:p>
    <w:p w14:paraId="1E1A8100" w14:textId="601E925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C470C">
        <w:fldChar w:fldCharType="begin">
          <w:ffData>
            <w:name w:val=""/>
            <w:enabled/>
            <w:calcOnExit w:val="0"/>
            <w:checkBox>
              <w:size w:val="20"/>
              <w:default w:val="1"/>
            </w:checkBox>
          </w:ffData>
        </w:fldChar>
      </w:r>
      <w:r w:rsidR="003C470C">
        <w:instrText xml:space="preserve"> FORMCHECKBOX </w:instrText>
      </w:r>
      <w:r w:rsidR="003C470C">
        <w:fldChar w:fldCharType="separate"/>
      </w:r>
      <w:r w:rsidR="003C470C">
        <w:fldChar w:fldCharType="end"/>
      </w:r>
      <w:r>
        <w:tab/>
      </w:r>
      <w:r w:rsidR="009D661E">
        <w:t>Non</w:t>
      </w:r>
      <w:r>
        <w:tab/>
      </w:r>
      <w:r>
        <w:tab/>
      </w:r>
      <w:r>
        <w:tab/>
      </w:r>
      <w:r w:rsidR="003C470C">
        <w:fldChar w:fldCharType="begin">
          <w:ffData>
            <w:name w:val=""/>
            <w:enabled/>
            <w:calcOnExit w:val="0"/>
            <w:checkBox>
              <w:size w:val="20"/>
              <w:default w:val="0"/>
            </w:checkBox>
          </w:ffData>
        </w:fldChar>
      </w:r>
      <w:r w:rsidR="003C470C">
        <w:instrText xml:space="preserve"> FORMCHECKBOX </w:instrText>
      </w:r>
      <w:r w:rsidR="003C470C">
        <w:fldChar w:fldCharType="separate"/>
      </w:r>
      <w:r w:rsidR="003C470C">
        <w:fldChar w:fldCharType="end"/>
      </w:r>
      <w:r>
        <w:tab/>
      </w:r>
      <w:r w:rsidR="009D661E">
        <w:t>Oui</w:t>
      </w:r>
    </w:p>
    <w:p w14:paraId="79D3921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00C0D1C" w14:textId="77777777" w:rsidR="007102C1" w:rsidRDefault="007102C1" w:rsidP="007102C1">
      <w:pPr>
        <w:jc w:val="both"/>
        <w:rPr>
          <w:rFonts w:cstheme="minorHAnsi"/>
        </w:rPr>
      </w:pPr>
    </w:p>
    <w:p w14:paraId="6A080DE4" w14:textId="77777777" w:rsidR="00C76915" w:rsidRDefault="00C76915" w:rsidP="00C76915">
      <w:pPr>
        <w:tabs>
          <w:tab w:val="left" w:pos="426"/>
          <w:tab w:val="left" w:pos="851"/>
        </w:tabs>
        <w:spacing w:before="120"/>
        <w:jc w:val="both"/>
        <w:rPr>
          <w:rFonts w:ascii="Arial" w:hAnsi="Arial" w:cs="Arial"/>
        </w:rPr>
      </w:pPr>
    </w:p>
    <w:p w14:paraId="29B8A354" w14:textId="77777777" w:rsidR="003C470C" w:rsidRDefault="003C470C" w:rsidP="00C76915">
      <w:pPr>
        <w:tabs>
          <w:tab w:val="left" w:pos="426"/>
          <w:tab w:val="left" w:pos="851"/>
        </w:tabs>
        <w:spacing w:before="120"/>
        <w:jc w:val="both"/>
        <w:rPr>
          <w:rFonts w:ascii="Arial" w:hAnsi="Arial" w:cs="Arial"/>
        </w:rPr>
      </w:pPr>
    </w:p>
    <w:p w14:paraId="68B76632" w14:textId="77777777" w:rsidR="003C470C" w:rsidRDefault="003C470C" w:rsidP="00C76915">
      <w:pPr>
        <w:tabs>
          <w:tab w:val="left" w:pos="426"/>
          <w:tab w:val="left" w:pos="851"/>
        </w:tabs>
        <w:spacing w:before="120"/>
        <w:jc w:val="both"/>
        <w:rPr>
          <w:rFonts w:ascii="Arial" w:hAnsi="Arial" w:cs="Arial"/>
        </w:rPr>
      </w:pPr>
    </w:p>
    <w:p w14:paraId="3513CF71" w14:textId="77777777" w:rsidR="007102C1" w:rsidRDefault="007102C1" w:rsidP="00C76915">
      <w:pPr>
        <w:tabs>
          <w:tab w:val="left" w:pos="426"/>
          <w:tab w:val="left" w:pos="851"/>
        </w:tabs>
        <w:spacing w:before="120"/>
        <w:jc w:val="both"/>
        <w:rPr>
          <w:rFonts w:ascii="Arial" w:hAnsi="Arial" w:cs="Arial"/>
        </w:rPr>
      </w:pPr>
    </w:p>
    <w:p w14:paraId="1D7BB23A" w14:textId="77777777" w:rsidR="007102C1" w:rsidRDefault="007102C1" w:rsidP="00C76915">
      <w:pPr>
        <w:tabs>
          <w:tab w:val="left" w:pos="426"/>
          <w:tab w:val="left" w:pos="851"/>
        </w:tabs>
        <w:spacing w:before="120"/>
        <w:jc w:val="both"/>
        <w:rPr>
          <w:rFonts w:ascii="Arial" w:hAnsi="Arial" w:cs="Arial"/>
        </w:rPr>
      </w:pPr>
    </w:p>
    <w:p w14:paraId="5209C78F"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9D7C900" w14:textId="77777777">
        <w:tc>
          <w:tcPr>
            <w:tcW w:w="10419" w:type="dxa"/>
            <w:shd w:val="clear" w:color="auto" w:fill="66CCFF"/>
          </w:tcPr>
          <w:p w14:paraId="5C39A0B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46DF23" w14:textId="77777777" w:rsidR="009B1CD0" w:rsidRDefault="009B1CD0" w:rsidP="006C4338">
      <w:pPr>
        <w:tabs>
          <w:tab w:val="left" w:pos="851"/>
        </w:tabs>
        <w:jc w:val="both"/>
      </w:pPr>
    </w:p>
    <w:p w14:paraId="77EB2F4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80E640" w14:textId="77777777" w:rsidR="005824AE" w:rsidRDefault="005824AE" w:rsidP="006C4338">
      <w:pPr>
        <w:tabs>
          <w:tab w:val="left" w:pos="851"/>
        </w:tabs>
        <w:jc w:val="both"/>
      </w:pPr>
    </w:p>
    <w:p w14:paraId="300DCEB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CBEFA93"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0109BDB7"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659F9B90"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371FCC10" w14:textId="77777777" w:rsidR="00C76915" w:rsidRDefault="00C76915" w:rsidP="00CE58A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E4591A"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B2BBD"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856B255"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6DBFD6F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A6B87D"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009B67" w14:textId="77777777" w:rsidR="00C76915" w:rsidRDefault="00C76915" w:rsidP="00CE58AC">
            <w:pPr>
              <w:tabs>
                <w:tab w:val="left" w:pos="851"/>
              </w:tabs>
              <w:snapToGrid w:val="0"/>
              <w:jc w:val="both"/>
              <w:rPr>
                <w:rFonts w:ascii="Arial" w:hAnsi="Arial" w:cs="Arial"/>
                <w:b/>
                <w:bCs/>
              </w:rPr>
            </w:pPr>
          </w:p>
        </w:tc>
      </w:tr>
    </w:tbl>
    <w:p w14:paraId="110440A5"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30C4A5"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8F4CB74" w14:textId="77777777" w:rsidR="00332B12" w:rsidRDefault="00332B12" w:rsidP="006C4338">
      <w:pPr>
        <w:tabs>
          <w:tab w:val="left" w:pos="851"/>
        </w:tabs>
        <w:jc w:val="both"/>
      </w:pPr>
    </w:p>
    <w:p w14:paraId="722DEE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736558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A7CBC98" w14:textId="77777777" w:rsidR="009B1CD0" w:rsidRDefault="009B1CD0" w:rsidP="005846FB">
      <w:pPr>
        <w:tabs>
          <w:tab w:val="left" w:pos="851"/>
        </w:tabs>
        <w:rPr>
          <w:rFonts w:ascii="Arial" w:hAnsi="Arial" w:cs="Arial"/>
        </w:rPr>
      </w:pPr>
    </w:p>
    <w:p w14:paraId="0E5BD9CE" w14:textId="77777777" w:rsidR="00036500" w:rsidRDefault="00036500" w:rsidP="005846FB">
      <w:pPr>
        <w:tabs>
          <w:tab w:val="left" w:pos="851"/>
        </w:tabs>
        <w:rPr>
          <w:rFonts w:ascii="Arial" w:hAnsi="Arial" w:cs="Arial"/>
        </w:rPr>
      </w:pPr>
    </w:p>
    <w:p w14:paraId="74BF6B5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E8672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6ED10C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A9AB30" w14:textId="77777777" w:rsidR="009B1CD0" w:rsidRDefault="009B1CD0" w:rsidP="0083205E">
      <w:pPr>
        <w:tabs>
          <w:tab w:val="left" w:pos="851"/>
        </w:tabs>
        <w:rPr>
          <w:rFonts w:ascii="Arial" w:hAnsi="Arial" w:cs="Arial"/>
        </w:rPr>
      </w:pPr>
    </w:p>
    <w:p w14:paraId="6B1924CE" w14:textId="77777777" w:rsidR="001C733C" w:rsidRDefault="001C733C" w:rsidP="00CD46CC">
      <w:pPr>
        <w:tabs>
          <w:tab w:val="left" w:pos="851"/>
        </w:tabs>
        <w:rPr>
          <w:rFonts w:ascii="Arial" w:hAnsi="Arial" w:cs="Arial"/>
        </w:rPr>
      </w:pPr>
    </w:p>
    <w:p w14:paraId="3EA5E0E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CB1F7A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277880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AB639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01978C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C3AE547" w14:textId="77777777" w:rsidR="002904AF" w:rsidRDefault="002904AF" w:rsidP="001C733C">
      <w:pPr>
        <w:tabs>
          <w:tab w:val="left" w:pos="851"/>
        </w:tabs>
        <w:rPr>
          <w:rFonts w:ascii="Arial" w:hAnsi="Arial" w:cs="Arial"/>
        </w:rPr>
      </w:pPr>
    </w:p>
    <w:p w14:paraId="4A7A81C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8D07BF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1317F90" w14:textId="77777777" w:rsidR="002904AF" w:rsidRDefault="002904AF" w:rsidP="002904AF">
      <w:pPr>
        <w:tabs>
          <w:tab w:val="left" w:pos="851"/>
        </w:tabs>
        <w:rPr>
          <w:rFonts w:ascii="Arial" w:hAnsi="Arial" w:cs="Arial"/>
          <w:iCs/>
        </w:rPr>
      </w:pPr>
    </w:p>
    <w:p w14:paraId="72F78B4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DA820E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040C06" w14:textId="77777777" w:rsidR="002904AF" w:rsidRDefault="002904AF" w:rsidP="002904AF">
      <w:pPr>
        <w:tabs>
          <w:tab w:val="left" w:pos="851"/>
        </w:tabs>
        <w:ind w:left="1134" w:hanging="850"/>
        <w:rPr>
          <w:rFonts w:ascii="Arial" w:hAnsi="Arial" w:cs="Arial"/>
          <w:i/>
          <w:sz w:val="18"/>
          <w:szCs w:val="18"/>
        </w:rPr>
      </w:pPr>
    </w:p>
    <w:p w14:paraId="744E198B" w14:textId="77777777" w:rsidR="001C733C" w:rsidRDefault="001C733C" w:rsidP="001C733C">
      <w:pPr>
        <w:tabs>
          <w:tab w:val="left" w:pos="851"/>
        </w:tabs>
        <w:rPr>
          <w:rFonts w:ascii="Arial" w:hAnsi="Arial" w:cs="Arial"/>
          <w:i/>
          <w:sz w:val="18"/>
          <w:szCs w:val="18"/>
        </w:rPr>
      </w:pPr>
    </w:p>
    <w:p w14:paraId="7336E1C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B7F977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E338F5" w14:textId="77777777" w:rsidR="00036500" w:rsidRDefault="00036500" w:rsidP="005846FB">
      <w:pPr>
        <w:tabs>
          <w:tab w:val="left" w:pos="851"/>
        </w:tabs>
        <w:rPr>
          <w:rFonts w:ascii="Arial" w:hAnsi="Arial" w:cs="Arial"/>
        </w:rPr>
      </w:pPr>
    </w:p>
    <w:p w14:paraId="100CB85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309ABD0" w14:textId="77777777" w:rsidR="00AE7831" w:rsidRDefault="00AE7831" w:rsidP="009B45B9">
      <w:pPr>
        <w:tabs>
          <w:tab w:val="left" w:pos="851"/>
        </w:tabs>
        <w:ind w:left="1701" w:hanging="850"/>
        <w:jc w:val="both"/>
      </w:pPr>
    </w:p>
    <w:p w14:paraId="3511373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07FD4A0" w14:textId="77777777" w:rsidR="00036500" w:rsidRDefault="00036500" w:rsidP="006C4338">
      <w:pPr>
        <w:tabs>
          <w:tab w:val="left" w:pos="851"/>
        </w:tabs>
        <w:rPr>
          <w:rFonts w:ascii="Arial" w:hAnsi="Arial" w:cs="Arial"/>
          <w:iCs/>
        </w:rPr>
      </w:pPr>
    </w:p>
    <w:p w14:paraId="730CFF4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4AB0C8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0BA17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F56B1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63EC5B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3516F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BECED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197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87C5307" w14:textId="77777777" w:rsidTr="00B054DA">
        <w:trPr>
          <w:trHeight w:val="1021"/>
        </w:trPr>
        <w:tc>
          <w:tcPr>
            <w:tcW w:w="4644" w:type="dxa"/>
            <w:tcBorders>
              <w:top w:val="single" w:sz="4" w:space="0" w:color="000000"/>
              <w:left w:val="single" w:sz="4" w:space="0" w:color="000000"/>
            </w:tcBorders>
            <w:shd w:val="clear" w:color="auto" w:fill="CCFFFF"/>
          </w:tcPr>
          <w:p w14:paraId="121A52F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6EE4A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EA5C4D1" w14:textId="77777777" w:rsidR="00332B12" w:rsidRDefault="00332B12" w:rsidP="00B054DA">
            <w:pPr>
              <w:tabs>
                <w:tab w:val="left" w:pos="851"/>
              </w:tabs>
              <w:snapToGrid w:val="0"/>
              <w:jc w:val="both"/>
              <w:rPr>
                <w:rFonts w:ascii="Arial" w:hAnsi="Arial" w:cs="Arial"/>
                <w:b/>
                <w:bCs/>
              </w:rPr>
            </w:pPr>
          </w:p>
        </w:tc>
      </w:tr>
      <w:tr w:rsidR="00332B12" w14:paraId="2C1754FC" w14:textId="77777777" w:rsidTr="00B054DA">
        <w:trPr>
          <w:trHeight w:val="1021"/>
        </w:trPr>
        <w:tc>
          <w:tcPr>
            <w:tcW w:w="4644" w:type="dxa"/>
            <w:tcBorders>
              <w:left w:val="single" w:sz="4" w:space="0" w:color="000000"/>
            </w:tcBorders>
            <w:shd w:val="clear" w:color="auto" w:fill="auto"/>
          </w:tcPr>
          <w:p w14:paraId="648A09D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EA9205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94AF7F5" w14:textId="77777777" w:rsidR="00332B12" w:rsidRDefault="00332B12" w:rsidP="00B054DA">
            <w:pPr>
              <w:tabs>
                <w:tab w:val="left" w:pos="851"/>
              </w:tabs>
              <w:snapToGrid w:val="0"/>
              <w:jc w:val="both"/>
              <w:rPr>
                <w:rFonts w:ascii="Arial" w:hAnsi="Arial" w:cs="Arial"/>
                <w:b/>
                <w:bCs/>
              </w:rPr>
            </w:pPr>
          </w:p>
        </w:tc>
      </w:tr>
      <w:tr w:rsidR="00332B12" w14:paraId="4E83C510" w14:textId="77777777" w:rsidTr="00B054DA">
        <w:trPr>
          <w:trHeight w:val="1021"/>
        </w:trPr>
        <w:tc>
          <w:tcPr>
            <w:tcW w:w="4644" w:type="dxa"/>
            <w:tcBorders>
              <w:left w:val="single" w:sz="4" w:space="0" w:color="000000"/>
            </w:tcBorders>
            <w:shd w:val="clear" w:color="auto" w:fill="CCFFFF"/>
          </w:tcPr>
          <w:p w14:paraId="16241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D4082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48AF8F" w14:textId="77777777" w:rsidR="00332B12" w:rsidRDefault="00332B12" w:rsidP="00B054DA">
            <w:pPr>
              <w:tabs>
                <w:tab w:val="left" w:pos="851"/>
              </w:tabs>
              <w:snapToGrid w:val="0"/>
              <w:jc w:val="both"/>
              <w:rPr>
                <w:rFonts w:ascii="Arial" w:hAnsi="Arial" w:cs="Arial"/>
                <w:b/>
                <w:bCs/>
              </w:rPr>
            </w:pPr>
          </w:p>
        </w:tc>
      </w:tr>
      <w:tr w:rsidR="00332B12" w14:paraId="679168DA" w14:textId="77777777" w:rsidTr="00B054DA">
        <w:trPr>
          <w:trHeight w:val="1021"/>
        </w:trPr>
        <w:tc>
          <w:tcPr>
            <w:tcW w:w="4644" w:type="dxa"/>
            <w:tcBorders>
              <w:left w:val="single" w:sz="4" w:space="0" w:color="000000"/>
            </w:tcBorders>
            <w:shd w:val="clear" w:color="auto" w:fill="auto"/>
          </w:tcPr>
          <w:p w14:paraId="302BC59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A46FB7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2A732E" w14:textId="77777777" w:rsidR="00332B12" w:rsidRDefault="00332B12" w:rsidP="00B054DA">
            <w:pPr>
              <w:tabs>
                <w:tab w:val="left" w:pos="851"/>
              </w:tabs>
              <w:snapToGrid w:val="0"/>
              <w:jc w:val="both"/>
              <w:rPr>
                <w:rFonts w:ascii="Arial" w:hAnsi="Arial" w:cs="Arial"/>
                <w:b/>
                <w:bCs/>
              </w:rPr>
            </w:pPr>
          </w:p>
        </w:tc>
      </w:tr>
      <w:tr w:rsidR="00332B12" w14:paraId="005BDB7E" w14:textId="77777777" w:rsidTr="00B054DA">
        <w:trPr>
          <w:trHeight w:val="1021"/>
        </w:trPr>
        <w:tc>
          <w:tcPr>
            <w:tcW w:w="4644" w:type="dxa"/>
            <w:tcBorders>
              <w:left w:val="single" w:sz="4" w:space="0" w:color="000000"/>
              <w:bottom w:val="single" w:sz="4" w:space="0" w:color="000000"/>
            </w:tcBorders>
            <w:shd w:val="clear" w:color="auto" w:fill="CCFFFF"/>
          </w:tcPr>
          <w:p w14:paraId="5070556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8A15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C6601B2" w14:textId="77777777" w:rsidR="00332B12" w:rsidRDefault="00332B12" w:rsidP="00B054DA">
            <w:pPr>
              <w:tabs>
                <w:tab w:val="left" w:pos="851"/>
              </w:tabs>
              <w:snapToGrid w:val="0"/>
              <w:jc w:val="both"/>
              <w:rPr>
                <w:rFonts w:ascii="Arial" w:hAnsi="Arial" w:cs="Arial"/>
                <w:b/>
                <w:bCs/>
              </w:rPr>
            </w:pPr>
          </w:p>
        </w:tc>
      </w:tr>
    </w:tbl>
    <w:p w14:paraId="5F0016D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78F4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0BC3B9" w14:textId="77777777">
        <w:tc>
          <w:tcPr>
            <w:tcW w:w="10277" w:type="dxa"/>
            <w:shd w:val="clear" w:color="auto" w:fill="66CCFF"/>
          </w:tcPr>
          <w:p w14:paraId="3838471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607AE7" w14:textId="77777777" w:rsidR="009B1CD0" w:rsidRDefault="009B1CD0" w:rsidP="006C4338">
      <w:pPr>
        <w:tabs>
          <w:tab w:val="left" w:pos="851"/>
        </w:tabs>
      </w:pPr>
    </w:p>
    <w:p w14:paraId="2857E2E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EA9BDC5" w14:textId="77777777" w:rsidR="009B1CD0" w:rsidRDefault="009B1CD0" w:rsidP="00993A9A">
      <w:pPr>
        <w:pStyle w:val="Titre1"/>
        <w:tabs>
          <w:tab w:val="left" w:pos="851"/>
        </w:tabs>
        <w:ind w:left="0"/>
        <w:jc w:val="both"/>
        <w:rPr>
          <w:rFonts w:ascii="Arial" w:hAnsi="Arial" w:cs="Arial"/>
        </w:rPr>
      </w:pPr>
    </w:p>
    <w:p w14:paraId="60E20B53" w14:textId="77777777" w:rsidR="00C76915" w:rsidRPr="00F454A1" w:rsidRDefault="00C76915" w:rsidP="00C76915">
      <w:pPr>
        <w:keepNext/>
        <w:numPr>
          <w:ilvl w:val="0"/>
          <w:numId w:val="1"/>
        </w:numPr>
        <w:suppressAutoHyphens w:val="0"/>
        <w:ind w:left="142" w:hanging="7"/>
        <w:outlineLvl w:val="0"/>
        <w:rPr>
          <w:rFonts w:ascii="Times New Roman" w:hAnsi="Times New Roman" w:cs="Times New Roman"/>
          <w:b/>
          <w:bCs/>
          <w:sz w:val="22"/>
          <w:szCs w:val="22"/>
        </w:rPr>
      </w:pPr>
      <w:r w:rsidRPr="00F454A1">
        <w:rPr>
          <w:rFonts w:ascii="Times New Roman" w:hAnsi="Times New Roman" w:cs="Times New Roman"/>
          <w:b/>
          <w:bCs/>
          <w:sz w:val="22"/>
          <w:szCs w:val="22"/>
        </w:rPr>
        <w:t>Caisse nationale des Allocations familiales</w:t>
      </w:r>
      <w:r w:rsidRPr="00F454A1">
        <w:rPr>
          <w:rFonts w:ascii="Times New Roman" w:hAnsi="Times New Roman" w:cs="Times New Roman"/>
          <w:b/>
          <w:bCs/>
          <w:sz w:val="22"/>
          <w:szCs w:val="22"/>
        </w:rPr>
        <w:br/>
        <w:t xml:space="preserve">32 avenue de la </w:t>
      </w:r>
      <w:proofErr w:type="spellStart"/>
      <w:r w:rsidRPr="00F454A1">
        <w:rPr>
          <w:rFonts w:ascii="Times New Roman" w:hAnsi="Times New Roman" w:cs="Times New Roman"/>
          <w:b/>
          <w:bCs/>
          <w:sz w:val="22"/>
          <w:szCs w:val="22"/>
        </w:rPr>
        <w:t>Sibelle</w:t>
      </w:r>
      <w:proofErr w:type="spellEnd"/>
    </w:p>
    <w:p w14:paraId="5AD96A68" w14:textId="77777777"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75685 Paris cedex 14</w:t>
      </w:r>
    </w:p>
    <w:p w14:paraId="61D41044" w14:textId="0421DACF"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Téléphone : 01.45.</w:t>
      </w:r>
      <w:r w:rsidRPr="00F454A1">
        <w:rPr>
          <w:rFonts w:ascii="Times New Roman" w:hAnsi="Times New Roman" w:cs="Times New Roman"/>
          <w:b/>
          <w:bCs/>
          <w:color w:val="000000"/>
          <w:sz w:val="22"/>
          <w:szCs w:val="22"/>
        </w:rPr>
        <w:t>65.</w:t>
      </w:r>
      <w:r w:rsidR="003C470C">
        <w:rPr>
          <w:rFonts w:ascii="Times New Roman" w:hAnsi="Times New Roman" w:cs="Times New Roman"/>
          <w:b/>
          <w:bCs/>
          <w:color w:val="000000"/>
          <w:sz w:val="22"/>
          <w:szCs w:val="22"/>
        </w:rPr>
        <w:t>57</w:t>
      </w:r>
      <w:r w:rsidR="007102C1">
        <w:rPr>
          <w:rFonts w:ascii="Times New Roman" w:hAnsi="Times New Roman" w:cs="Times New Roman"/>
          <w:b/>
          <w:bCs/>
          <w:color w:val="000000"/>
          <w:sz w:val="22"/>
          <w:szCs w:val="22"/>
        </w:rPr>
        <w:t>.</w:t>
      </w:r>
      <w:r w:rsidR="003C470C">
        <w:rPr>
          <w:rFonts w:ascii="Times New Roman" w:hAnsi="Times New Roman" w:cs="Times New Roman"/>
          <w:b/>
          <w:bCs/>
          <w:color w:val="000000"/>
          <w:sz w:val="22"/>
          <w:szCs w:val="22"/>
        </w:rPr>
        <w:t>01</w:t>
      </w:r>
      <w:r w:rsidRPr="00F454A1">
        <w:rPr>
          <w:rFonts w:ascii="Times New Roman" w:hAnsi="Times New Roman" w:cs="Times New Roman"/>
          <w:b/>
          <w:bCs/>
          <w:color w:val="000000"/>
          <w:sz w:val="22"/>
          <w:szCs w:val="22"/>
        </w:rPr>
        <w:t xml:space="preserve"> (Département</w:t>
      </w:r>
      <w:r w:rsidRPr="00F454A1">
        <w:rPr>
          <w:rFonts w:ascii="Times New Roman" w:hAnsi="Times New Roman" w:cs="Times New Roman"/>
          <w:b/>
          <w:bCs/>
          <w:sz w:val="22"/>
          <w:szCs w:val="22"/>
        </w:rPr>
        <w:t xml:space="preserve"> Affaires juridiques et commandes publiques)</w:t>
      </w:r>
    </w:p>
    <w:p w14:paraId="2DBFD2FF" w14:textId="77777777" w:rsidR="00C76915" w:rsidRPr="00F454A1" w:rsidRDefault="00C76915" w:rsidP="00C76915">
      <w:pPr>
        <w:keepNext/>
        <w:numPr>
          <w:ilvl w:val="0"/>
          <w:numId w:val="1"/>
        </w:numPr>
        <w:suppressAutoHyphens w:val="0"/>
        <w:ind w:left="567"/>
        <w:outlineLvl w:val="0"/>
        <w:rPr>
          <w:rFonts w:ascii="Arial" w:hAnsi="Arial" w:cs="Arial"/>
          <w:b/>
          <w:bCs/>
        </w:rPr>
      </w:pPr>
      <w:hyperlink r:id="rId17" w:history="1">
        <w:r w:rsidRPr="00F454A1">
          <w:rPr>
            <w:rFonts w:ascii="Arial" w:hAnsi="Arial" w:cs="Arial"/>
            <w:b/>
            <w:bCs/>
            <w:color w:val="0000FF"/>
            <w:u w:val="single"/>
          </w:rPr>
          <w:t>http://www.caf.fr</w:t>
        </w:r>
      </w:hyperlink>
    </w:p>
    <w:p w14:paraId="330E4EA3" w14:textId="77777777" w:rsidR="00C76915" w:rsidRDefault="00C76915" w:rsidP="00C76915">
      <w:pPr>
        <w:pStyle w:val="En-tte"/>
        <w:tabs>
          <w:tab w:val="clear" w:pos="4536"/>
          <w:tab w:val="clear" w:pos="9072"/>
          <w:tab w:val="left" w:pos="851"/>
        </w:tabs>
        <w:jc w:val="both"/>
        <w:rPr>
          <w:rFonts w:ascii="Arial" w:hAnsi="Arial" w:cs="Arial"/>
        </w:rPr>
      </w:pPr>
    </w:p>
    <w:p w14:paraId="46EBA06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8764DF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D98CFF2" w14:textId="77777777" w:rsidR="009B1CD0" w:rsidRDefault="009B1CD0" w:rsidP="0083205E">
      <w:pPr>
        <w:tabs>
          <w:tab w:val="left" w:pos="851"/>
        </w:tabs>
        <w:jc w:val="both"/>
        <w:rPr>
          <w:rFonts w:ascii="Arial" w:hAnsi="Arial" w:cs="Arial"/>
        </w:rPr>
      </w:pPr>
    </w:p>
    <w:p w14:paraId="20605AB6" w14:textId="77777777" w:rsidR="003C470C" w:rsidRDefault="003C470C" w:rsidP="003C470C">
      <w:pPr>
        <w:tabs>
          <w:tab w:val="left" w:pos="851"/>
        </w:tabs>
        <w:jc w:val="both"/>
        <w:rPr>
          <w:rFonts w:ascii="Arial" w:hAnsi="Arial" w:cs="Arial"/>
        </w:rPr>
      </w:pPr>
      <w:r>
        <w:rPr>
          <w:rFonts w:ascii="Arial" w:hAnsi="Arial" w:cs="Arial"/>
        </w:rPr>
        <w:t xml:space="preserve">Monsieur Stéphane </w:t>
      </w:r>
      <w:proofErr w:type="spellStart"/>
      <w:r>
        <w:rPr>
          <w:rFonts w:ascii="Arial" w:hAnsi="Arial" w:cs="Arial"/>
        </w:rPr>
        <w:t>Cassat</w:t>
      </w:r>
      <w:proofErr w:type="spellEnd"/>
      <w:r>
        <w:rPr>
          <w:rFonts w:ascii="Arial" w:hAnsi="Arial" w:cs="Arial"/>
        </w:rPr>
        <w:t xml:space="preserve">, Directeur </w:t>
      </w:r>
      <w:r w:rsidRPr="008F2F85">
        <w:rPr>
          <w:rFonts w:ascii="Arial" w:hAnsi="Arial" w:cs="Arial"/>
        </w:rPr>
        <w:t>des achats et des Affaires juridiques de la Cnaf</w:t>
      </w:r>
    </w:p>
    <w:p w14:paraId="7A6E55FF" w14:textId="77777777" w:rsidR="009B1CD0" w:rsidRDefault="009B1CD0" w:rsidP="009B45B9">
      <w:pPr>
        <w:tabs>
          <w:tab w:val="left" w:pos="851"/>
        </w:tabs>
        <w:jc w:val="both"/>
        <w:rPr>
          <w:rFonts w:ascii="Arial" w:hAnsi="Arial" w:cs="Arial"/>
        </w:rPr>
      </w:pPr>
    </w:p>
    <w:p w14:paraId="75E604BB" w14:textId="77777777" w:rsidR="009B1CD0" w:rsidRDefault="009B1CD0" w:rsidP="009B45B9">
      <w:pPr>
        <w:tabs>
          <w:tab w:val="left" w:pos="851"/>
        </w:tabs>
        <w:jc w:val="both"/>
        <w:rPr>
          <w:rFonts w:ascii="Arial" w:hAnsi="Arial" w:cs="Arial"/>
        </w:rPr>
      </w:pPr>
    </w:p>
    <w:p w14:paraId="145065C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B5C85A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77FA6F7" w14:textId="77777777" w:rsidR="009B1CD0" w:rsidRDefault="009B1CD0" w:rsidP="009B45B9">
      <w:pPr>
        <w:tabs>
          <w:tab w:val="left" w:pos="851"/>
        </w:tabs>
        <w:jc w:val="both"/>
        <w:rPr>
          <w:rFonts w:ascii="Arial" w:hAnsi="Arial" w:cs="Arial"/>
        </w:rPr>
      </w:pPr>
    </w:p>
    <w:p w14:paraId="5735292C" w14:textId="77777777" w:rsidR="00C76915" w:rsidRPr="00F454A1" w:rsidRDefault="00C76915" w:rsidP="00C76915">
      <w:pPr>
        <w:suppressAutoHyphens w:val="0"/>
        <w:jc w:val="both"/>
        <w:rPr>
          <w:rFonts w:ascii="Arial" w:hAnsi="Arial" w:cs="Arial"/>
        </w:rPr>
      </w:pPr>
      <w:bookmarkStart w:id="0" w:name="_Hlk7700026"/>
      <w:r w:rsidRPr="00F454A1">
        <w:rPr>
          <w:rFonts w:ascii="Arial" w:hAnsi="Arial" w:cs="Arial"/>
        </w:rPr>
        <w:t xml:space="preserve">Monsieur le Directeur de la Cnaf </w:t>
      </w:r>
      <w:r>
        <w:rPr>
          <w:rFonts w:ascii="Arial" w:hAnsi="Arial" w:cs="Arial"/>
        </w:rPr>
        <w:t xml:space="preserve">ou son représentant </w:t>
      </w:r>
      <w:r w:rsidRPr="00F454A1">
        <w:rPr>
          <w:rFonts w:ascii="Arial" w:hAnsi="Arial" w:cs="Arial"/>
        </w:rPr>
        <w:t>pour les dispositions concernant les articles R.2191-60 et R.2391-61</w:t>
      </w:r>
    </w:p>
    <w:p w14:paraId="2D7955DA" w14:textId="77777777" w:rsidR="00C76915" w:rsidRPr="00F454A1" w:rsidRDefault="00C76915" w:rsidP="00C76915">
      <w:pPr>
        <w:suppressAutoHyphens w:val="0"/>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2DF5002" w14:textId="77777777" w:rsidR="00C76915" w:rsidRDefault="00C76915" w:rsidP="00C76915">
      <w:pPr>
        <w:suppressAutoHyphens w:val="0"/>
        <w:rPr>
          <w:rFonts w:ascii="Arial" w:hAnsi="Arial" w:cs="Arial"/>
        </w:rPr>
      </w:pPr>
      <w:r w:rsidRPr="00F454A1">
        <w:rPr>
          <w:rFonts w:ascii="Arial" w:hAnsi="Arial" w:cs="Arial"/>
        </w:rPr>
        <w:t>75685 Paris cedex 14</w:t>
      </w:r>
    </w:p>
    <w:p w14:paraId="6C0D1EF6" w14:textId="77777777" w:rsidR="00C76915" w:rsidRPr="00F454A1" w:rsidRDefault="00C76915" w:rsidP="00C76915">
      <w:pPr>
        <w:suppressAutoHyphens w:val="0"/>
        <w:rPr>
          <w:rFonts w:ascii="Arial" w:hAnsi="Arial" w:cs="Arial"/>
        </w:rPr>
      </w:pPr>
      <w:r>
        <w:rPr>
          <w:rFonts w:ascii="Arial" w:hAnsi="Arial" w:cs="Arial"/>
        </w:rPr>
        <w:t>Tél : 01 45 65 53 18</w:t>
      </w:r>
    </w:p>
    <w:p w14:paraId="4E69B316" w14:textId="1B31C5D9" w:rsidR="00C76915" w:rsidRDefault="00C76915" w:rsidP="00C76915">
      <w:pPr>
        <w:tabs>
          <w:tab w:val="left" w:pos="851"/>
        </w:tabs>
        <w:suppressAutoHyphens w:val="0"/>
        <w:jc w:val="both"/>
        <w:rPr>
          <w:rFonts w:ascii="Arial" w:hAnsi="Arial" w:cs="Arial"/>
        </w:rPr>
      </w:pPr>
      <w:r w:rsidRPr="00F454A1">
        <w:rPr>
          <w:rFonts w:ascii="Arial" w:hAnsi="Arial" w:cs="Arial"/>
        </w:rPr>
        <w:t xml:space="preserve">Courriel : </w:t>
      </w:r>
      <w:r w:rsidR="003C470C" w:rsidRPr="00F454A1">
        <w:rPr>
          <w:rFonts w:ascii="Arial" w:hAnsi="Arial" w:cs="Arial"/>
        </w:rPr>
        <w:t xml:space="preserve">: </w:t>
      </w:r>
      <w:hyperlink r:id="rId20" w:history="1">
        <w:r w:rsidR="003C470C" w:rsidRPr="00885869">
          <w:rPr>
            <w:rStyle w:val="Lienhypertexte"/>
            <w:rFonts w:ascii="Arial" w:hAnsi="Arial" w:cs="Arial"/>
          </w:rPr>
          <w:t>marches@cnaf.fr</w:t>
        </w:r>
      </w:hyperlink>
    </w:p>
    <w:bookmarkEnd w:id="0"/>
    <w:p w14:paraId="4808263D" w14:textId="77777777" w:rsidR="00C76915" w:rsidRPr="00F454A1" w:rsidRDefault="00C76915" w:rsidP="00C76915">
      <w:pPr>
        <w:suppressAutoHyphens w:val="0"/>
        <w:jc w:val="both"/>
        <w:rPr>
          <w:rFonts w:ascii="Arial" w:hAnsi="Arial" w:cs="Arial"/>
        </w:rPr>
      </w:pPr>
    </w:p>
    <w:p w14:paraId="7BAFC46E" w14:textId="77777777" w:rsidR="00C76915" w:rsidRPr="00F454A1" w:rsidRDefault="00C76915" w:rsidP="00C76915">
      <w:pPr>
        <w:suppressAutoHyphens w:val="0"/>
        <w:jc w:val="both"/>
        <w:rPr>
          <w:rFonts w:ascii="Times New Roman" w:hAnsi="Times New Roman" w:cs="Times New Roman"/>
          <w:lang w:eastAsia="fr-FR"/>
        </w:rPr>
      </w:pPr>
    </w:p>
    <w:p w14:paraId="210F9ABC" w14:textId="011E81B1" w:rsidR="00C76915" w:rsidRPr="004228D5" w:rsidRDefault="00C76915" w:rsidP="00C76915">
      <w:pPr>
        <w:suppressAutoHyphens w:val="0"/>
        <w:jc w:val="both"/>
        <w:rPr>
          <w:rFonts w:ascii="Arial" w:hAnsi="Arial" w:cs="Arial"/>
        </w:rPr>
      </w:pPr>
      <w:bookmarkStart w:id="1" w:name="_Hlk7700098"/>
      <w:r w:rsidRPr="004228D5">
        <w:rPr>
          <w:rFonts w:ascii="Arial" w:hAnsi="Arial" w:cs="Arial"/>
        </w:rPr>
        <w:t xml:space="preserve">Le comptable public assignataire, </w:t>
      </w:r>
      <w:r w:rsidR="00E82D46" w:rsidRPr="00E82D46">
        <w:rPr>
          <w:rFonts w:ascii="Arial" w:hAnsi="Arial" w:cs="Arial"/>
        </w:rPr>
        <w:t>Monsieur le Directeur comptable et financier de la Cnaf</w:t>
      </w:r>
      <w:r w:rsidR="00E82D46" w:rsidRPr="004228D5">
        <w:rPr>
          <w:rFonts w:ascii="Arial" w:hAnsi="Arial" w:cs="Arial"/>
        </w:rPr>
        <w:t xml:space="preserve"> </w:t>
      </w:r>
      <w:r w:rsidRPr="004228D5">
        <w:rPr>
          <w:rFonts w:ascii="Arial" w:hAnsi="Arial" w:cs="Arial"/>
        </w:rPr>
        <w:t>pour les dispositions de l’article R.2191-62</w:t>
      </w:r>
    </w:p>
    <w:p w14:paraId="6EAFF1FD" w14:textId="77777777" w:rsidR="00C76915" w:rsidRPr="00F454A1" w:rsidRDefault="00C76915" w:rsidP="00C76915">
      <w:pPr>
        <w:suppressAutoHyphens w:val="0"/>
        <w:jc w:val="both"/>
        <w:rPr>
          <w:rFonts w:ascii="Times New Roman" w:hAnsi="Times New Roman" w:cs="Times New Roman"/>
          <w:sz w:val="24"/>
          <w:szCs w:val="24"/>
          <w:lang w:eastAsia="fr-FR"/>
        </w:rPr>
      </w:pPr>
    </w:p>
    <w:p w14:paraId="3D970A23" w14:textId="77777777" w:rsidR="00E82D46"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26BF4C52" w14:textId="189C41DA"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13DFBBBC"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0931DBE4"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58CD5CF8"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1" w:history="1">
        <w:r w:rsidRPr="009D3407">
          <w:rPr>
            <w:rStyle w:val="Lienhypertexte"/>
            <w:rFonts w:ascii="Arial" w:hAnsi="Arial" w:cs="Arial"/>
          </w:rPr>
          <w:t>Sfact.cnaf@cnaf.fr</w:t>
        </w:r>
      </w:hyperlink>
    </w:p>
    <w:bookmarkEnd w:id="1"/>
    <w:p w14:paraId="59747733" w14:textId="77777777" w:rsidR="001C40C0" w:rsidRDefault="001C40C0" w:rsidP="009B45B9">
      <w:pPr>
        <w:tabs>
          <w:tab w:val="left" w:pos="851"/>
        </w:tabs>
        <w:jc w:val="both"/>
        <w:rPr>
          <w:rFonts w:ascii="Arial" w:hAnsi="Arial" w:cs="Arial"/>
        </w:rPr>
      </w:pPr>
    </w:p>
    <w:p w14:paraId="640DC8F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FE301E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CD86F0" w14:textId="77777777" w:rsidR="009B1CD0" w:rsidRDefault="009B1CD0" w:rsidP="009B45B9">
      <w:pPr>
        <w:pStyle w:val="fcase2metab"/>
        <w:rPr>
          <w:rFonts w:ascii="Arial" w:hAnsi="Arial" w:cs="Arial"/>
        </w:rPr>
      </w:pPr>
    </w:p>
    <w:p w14:paraId="61BE74AF" w14:textId="4DF81E65" w:rsidR="00C76915" w:rsidRPr="00F454A1"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Cnaf </w:t>
      </w:r>
    </w:p>
    <w:p w14:paraId="628F530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F725F76"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51C4F2C1"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BA1BB7F"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2" w:history="1">
        <w:r w:rsidRPr="009D3407">
          <w:rPr>
            <w:rStyle w:val="Lienhypertexte"/>
            <w:rFonts w:ascii="Arial" w:hAnsi="Arial" w:cs="Arial"/>
          </w:rPr>
          <w:t>Sfact.cnaf@cnaf.fr</w:t>
        </w:r>
      </w:hyperlink>
    </w:p>
    <w:p w14:paraId="56A2A165" w14:textId="77777777" w:rsidR="001C40C0" w:rsidRDefault="001C40C0" w:rsidP="009B45B9">
      <w:pPr>
        <w:pStyle w:val="fcase2metab"/>
        <w:rPr>
          <w:rFonts w:ascii="Arial" w:hAnsi="Arial" w:cs="Arial"/>
        </w:rPr>
      </w:pPr>
    </w:p>
    <w:p w14:paraId="38168A9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3D08A97" w14:textId="32CA410E" w:rsidR="0079785C" w:rsidRDefault="003C470C" w:rsidP="009B45B9">
      <w:pPr>
        <w:pStyle w:val="fcase2metab"/>
        <w:rPr>
          <w:rFonts w:ascii="Arial" w:hAnsi="Arial" w:cs="Arial"/>
        </w:rPr>
      </w:pPr>
      <w:r>
        <w:rPr>
          <w:rFonts w:ascii="Arial" w:hAnsi="Arial" w:cs="Arial"/>
        </w:rPr>
        <w:t>617</w:t>
      </w:r>
    </w:p>
    <w:p w14:paraId="0261AFBB" w14:textId="77777777" w:rsidR="009B1CD0" w:rsidRDefault="009B1CD0" w:rsidP="009B45B9">
      <w:pPr>
        <w:tabs>
          <w:tab w:val="left" w:pos="851"/>
        </w:tabs>
        <w:rPr>
          <w:rFonts w:ascii="Arial" w:hAnsi="Arial" w:cs="Arial"/>
        </w:rPr>
      </w:pPr>
    </w:p>
    <w:p w14:paraId="789F497C" w14:textId="77777777" w:rsidR="009B1CD0" w:rsidRDefault="009B1CD0" w:rsidP="009B45B9">
      <w:pPr>
        <w:tabs>
          <w:tab w:val="left" w:pos="851"/>
        </w:tabs>
      </w:pPr>
    </w:p>
    <w:p w14:paraId="11D30E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8EE059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E59020B" w14:textId="77777777" w:rsidR="009B1CD0" w:rsidRDefault="009B1CD0" w:rsidP="009B45B9">
      <w:pPr>
        <w:tabs>
          <w:tab w:val="left" w:pos="851"/>
        </w:tabs>
        <w:jc w:val="both"/>
      </w:pPr>
    </w:p>
    <w:p w14:paraId="07B01C78" w14:textId="77777777" w:rsidR="009B1CD0" w:rsidRDefault="009B1CD0" w:rsidP="009B45B9">
      <w:pPr>
        <w:tabs>
          <w:tab w:val="left" w:pos="851"/>
        </w:tabs>
        <w:jc w:val="both"/>
      </w:pPr>
    </w:p>
    <w:p w14:paraId="0A40CB1D" w14:textId="77777777" w:rsidR="009B1CD0" w:rsidRDefault="009B1CD0" w:rsidP="009B45B9">
      <w:pPr>
        <w:tabs>
          <w:tab w:val="left" w:pos="851"/>
        </w:tabs>
        <w:jc w:val="both"/>
      </w:pPr>
    </w:p>
    <w:p w14:paraId="2ED834CC" w14:textId="77777777" w:rsidR="008B2A38" w:rsidRDefault="008B2A38" w:rsidP="009B45B9">
      <w:pPr>
        <w:tabs>
          <w:tab w:val="left" w:pos="851"/>
        </w:tabs>
        <w:jc w:val="both"/>
      </w:pPr>
    </w:p>
    <w:p w14:paraId="376E5199" w14:textId="77777777" w:rsidR="001C40C0" w:rsidRDefault="001C40C0" w:rsidP="009B45B9">
      <w:pPr>
        <w:tabs>
          <w:tab w:val="left" w:pos="851"/>
        </w:tabs>
        <w:rPr>
          <w:rFonts w:ascii="Arial" w:hAnsi="Arial" w:cs="Arial"/>
        </w:rPr>
      </w:pPr>
    </w:p>
    <w:p w14:paraId="1E3D2C1B" w14:textId="77777777" w:rsidR="008B2A38" w:rsidRDefault="008B2A38" w:rsidP="009B45B9">
      <w:pPr>
        <w:tabs>
          <w:tab w:val="left" w:pos="851"/>
        </w:tabs>
        <w:rPr>
          <w:rFonts w:ascii="Arial" w:hAnsi="Arial" w:cs="Arial"/>
        </w:rPr>
      </w:pPr>
    </w:p>
    <w:p w14:paraId="2BD1D343" w14:textId="77777777" w:rsidR="003A7270" w:rsidRDefault="003A7270" w:rsidP="009B45B9">
      <w:pPr>
        <w:tabs>
          <w:tab w:val="left" w:pos="851"/>
        </w:tabs>
        <w:rPr>
          <w:rFonts w:ascii="Arial" w:hAnsi="Arial" w:cs="Arial"/>
        </w:rPr>
      </w:pPr>
    </w:p>
    <w:p w14:paraId="2BA287C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9DF06" w14:textId="77777777" w:rsidR="007102C1" w:rsidRDefault="007102C1">
      <w:r>
        <w:separator/>
      </w:r>
    </w:p>
  </w:endnote>
  <w:endnote w:type="continuationSeparator" w:id="0">
    <w:p w14:paraId="712F687C" w14:textId="77777777" w:rsidR="007102C1" w:rsidRDefault="0071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45299679" w14:textId="77777777" w:rsidTr="0083205E">
      <w:trPr>
        <w:tblHeader/>
      </w:trPr>
      <w:tc>
        <w:tcPr>
          <w:tcW w:w="2906" w:type="dxa"/>
          <w:shd w:val="clear" w:color="auto" w:fill="66CCFF"/>
        </w:tcPr>
        <w:p w14:paraId="1B9CF2C6"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5C6766" w14:textId="77777777" w:rsidR="00547857" w:rsidRPr="00547857" w:rsidRDefault="00547857" w:rsidP="00547857">
          <w:pPr>
            <w:tabs>
              <w:tab w:val="left" w:pos="426"/>
              <w:tab w:val="left" w:pos="851"/>
            </w:tabs>
            <w:jc w:val="center"/>
            <w:rPr>
              <w:rFonts w:ascii="Arial" w:hAnsi="Arial" w:cs="Arial"/>
            </w:rPr>
          </w:pPr>
        </w:p>
        <w:p w14:paraId="3DF7A4AC" w14:textId="17D3F192" w:rsidR="00547857" w:rsidRPr="00547857" w:rsidRDefault="00547857" w:rsidP="00547857">
          <w:pPr>
            <w:tabs>
              <w:tab w:val="left" w:pos="426"/>
              <w:tab w:val="left" w:pos="851"/>
            </w:tabs>
            <w:jc w:val="center"/>
            <w:rPr>
              <w:rFonts w:ascii="Arial" w:hAnsi="Arial" w:cs="Arial"/>
              <w:sz w:val="18"/>
              <w:szCs w:val="18"/>
            </w:rPr>
          </w:pPr>
          <w:r w:rsidRPr="00547857">
            <w:rPr>
              <w:rFonts w:ascii="Arial" w:hAnsi="Arial" w:cs="Arial"/>
              <w:sz w:val="18"/>
              <w:szCs w:val="18"/>
            </w:rPr>
            <w:t>RÉSERVATION DE PLACES EN CRÈCHES INTERENTREPRISES POUR LES ENFANTS DU PERSONNEL DE LA CNAF</w:t>
          </w:r>
        </w:p>
        <w:p w14:paraId="6F1A68A6" w14:textId="6075348C" w:rsidR="00A83533" w:rsidRPr="007102C1" w:rsidRDefault="00547857" w:rsidP="00547857">
          <w:pPr>
            <w:tabs>
              <w:tab w:val="left" w:pos="426"/>
              <w:tab w:val="left" w:pos="851"/>
            </w:tabs>
            <w:jc w:val="center"/>
            <w:rPr>
              <w:rFonts w:ascii="Arial" w:hAnsi="Arial" w:cs="Arial"/>
            </w:rPr>
          </w:pPr>
          <w:r w:rsidRPr="00547857">
            <w:rPr>
              <w:rFonts w:ascii="Arial" w:hAnsi="Arial" w:cs="Arial"/>
            </w:rPr>
            <w:t> </w:t>
          </w:r>
        </w:p>
      </w:tc>
      <w:tc>
        <w:tcPr>
          <w:tcW w:w="896" w:type="dxa"/>
          <w:shd w:val="clear" w:color="auto" w:fill="66CCFF"/>
        </w:tcPr>
        <w:p w14:paraId="632D9686"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66F47402"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4B136F0E" w14:textId="77777777" w:rsidR="00A83533" w:rsidRDefault="00A83533">
          <w:pPr>
            <w:jc w:val="center"/>
          </w:pPr>
          <w:r>
            <w:rPr>
              <w:rFonts w:ascii="Arial" w:hAnsi="Arial" w:cs="Arial"/>
              <w:b/>
            </w:rPr>
            <w:t>/</w:t>
          </w:r>
        </w:p>
      </w:tc>
      <w:tc>
        <w:tcPr>
          <w:tcW w:w="544" w:type="dxa"/>
          <w:shd w:val="clear" w:color="auto" w:fill="66CCFF"/>
        </w:tcPr>
        <w:p w14:paraId="43984F5E"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677E8B2D"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195B9" w14:textId="77777777" w:rsidR="007102C1" w:rsidRDefault="007102C1">
      <w:r>
        <w:separator/>
      </w:r>
    </w:p>
  </w:footnote>
  <w:footnote w:type="continuationSeparator" w:id="0">
    <w:p w14:paraId="4251828C" w14:textId="77777777" w:rsidR="007102C1" w:rsidRDefault="007102C1">
      <w:r>
        <w:continuationSeparator/>
      </w:r>
    </w:p>
  </w:footnote>
  <w:footnote w:id="1">
    <w:p w14:paraId="1B19ABB4"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93828595">
    <w:abstractNumId w:val="0"/>
  </w:num>
  <w:num w:numId="2" w16cid:durableId="1638955606">
    <w:abstractNumId w:val="1"/>
  </w:num>
  <w:num w:numId="3" w16cid:durableId="1677540453">
    <w:abstractNumId w:val="2"/>
  </w:num>
  <w:num w:numId="4" w16cid:durableId="1874002069">
    <w:abstractNumId w:val="4"/>
  </w:num>
  <w:num w:numId="5" w16cid:durableId="405423646">
    <w:abstractNumId w:val="3"/>
  </w:num>
  <w:num w:numId="6" w16cid:durableId="2051102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C1"/>
    <w:rsid w:val="00036500"/>
    <w:rsid w:val="00067F94"/>
    <w:rsid w:val="000A2E05"/>
    <w:rsid w:val="000E0020"/>
    <w:rsid w:val="000F477D"/>
    <w:rsid w:val="00156924"/>
    <w:rsid w:val="00166B56"/>
    <w:rsid w:val="00174505"/>
    <w:rsid w:val="001C40C0"/>
    <w:rsid w:val="001C733C"/>
    <w:rsid w:val="001F657A"/>
    <w:rsid w:val="0021527A"/>
    <w:rsid w:val="0021797C"/>
    <w:rsid w:val="00225A1A"/>
    <w:rsid w:val="002904AF"/>
    <w:rsid w:val="002C2CA3"/>
    <w:rsid w:val="002C4B3E"/>
    <w:rsid w:val="002C79D6"/>
    <w:rsid w:val="002E56C1"/>
    <w:rsid w:val="00332B12"/>
    <w:rsid w:val="00343F47"/>
    <w:rsid w:val="00354C04"/>
    <w:rsid w:val="0037198C"/>
    <w:rsid w:val="00385E76"/>
    <w:rsid w:val="003A7270"/>
    <w:rsid w:val="003C470C"/>
    <w:rsid w:val="0043706E"/>
    <w:rsid w:val="0044597F"/>
    <w:rsid w:val="004A7169"/>
    <w:rsid w:val="004C5755"/>
    <w:rsid w:val="004E75A6"/>
    <w:rsid w:val="00514DAF"/>
    <w:rsid w:val="00532EC7"/>
    <w:rsid w:val="00541CA3"/>
    <w:rsid w:val="00547857"/>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5A53"/>
    <w:rsid w:val="00705860"/>
    <w:rsid w:val="007060E5"/>
    <w:rsid w:val="007102C1"/>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83533"/>
    <w:rsid w:val="00AE7831"/>
    <w:rsid w:val="00B02608"/>
    <w:rsid w:val="00B0289C"/>
    <w:rsid w:val="00B054DA"/>
    <w:rsid w:val="00B87564"/>
    <w:rsid w:val="00BA3038"/>
    <w:rsid w:val="00BA44E5"/>
    <w:rsid w:val="00BD123E"/>
    <w:rsid w:val="00BD767E"/>
    <w:rsid w:val="00BE6078"/>
    <w:rsid w:val="00C23457"/>
    <w:rsid w:val="00C630AD"/>
    <w:rsid w:val="00C76915"/>
    <w:rsid w:val="00C83930"/>
    <w:rsid w:val="00C91060"/>
    <w:rsid w:val="00C911FE"/>
    <w:rsid w:val="00CD185D"/>
    <w:rsid w:val="00CD46CC"/>
    <w:rsid w:val="00CD6F11"/>
    <w:rsid w:val="00CE67FD"/>
    <w:rsid w:val="00D26AD2"/>
    <w:rsid w:val="00D26D79"/>
    <w:rsid w:val="00D337D7"/>
    <w:rsid w:val="00D412FD"/>
    <w:rsid w:val="00D46BC7"/>
    <w:rsid w:val="00D76386"/>
    <w:rsid w:val="00D90A00"/>
    <w:rsid w:val="00DE3495"/>
    <w:rsid w:val="00E03557"/>
    <w:rsid w:val="00E20DB0"/>
    <w:rsid w:val="00E47798"/>
    <w:rsid w:val="00E74C76"/>
    <w:rsid w:val="00E82D46"/>
    <w:rsid w:val="00E96FF6"/>
    <w:rsid w:val="00F92811"/>
    <w:rsid w:val="00FD4EF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392134"/>
  <w15:chartTrackingRefBased/>
  <w15:docId w15:val="{D3E67702-915A-4333-84D6-5F65FA2D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marches@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D7FC-2402-4B7F-98C3-CBC14D4A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1867</Words>
  <Characters>10274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12117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Laurine HASPOT 755</cp:lastModifiedBy>
  <cp:revision>2</cp:revision>
  <cp:lastPrinted>2016-11-04T12:53:00Z</cp:lastPrinted>
  <dcterms:created xsi:type="dcterms:W3CDTF">2025-09-29T15:19:00Z</dcterms:created>
  <dcterms:modified xsi:type="dcterms:W3CDTF">2025-09-29T15:19:00Z</dcterms:modified>
</cp:coreProperties>
</file>